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613" w:rsidRDefault="008F2613" w:rsidP="008F2613">
      <w:pPr>
        <w:jc w:val="center"/>
      </w:pPr>
      <w:r>
        <w:rPr>
          <w:rFonts w:ascii="Calibri" w:eastAsia="Calibri" w:hAnsi="Calibri" w:cs="Calibri"/>
          <w:b/>
          <w:bCs/>
          <w:sz w:val="48"/>
          <w:szCs w:val="48"/>
        </w:rPr>
        <w:t>Collaboration Tools Activity</w:t>
      </w:r>
    </w:p>
    <w:p w:rsidR="008F2613" w:rsidRDefault="008F2613" w:rsidP="008F2613">
      <w:pPr>
        <w:rPr>
          <w:rFonts w:ascii="Calibri" w:eastAsia="Calibri" w:hAnsi="Calibri" w:cs="Calibri"/>
          <w:b/>
          <w:bCs/>
          <w:sz w:val="24"/>
          <w:szCs w:val="24"/>
        </w:rPr>
      </w:pPr>
    </w:p>
    <w:p w:rsidR="008F2613" w:rsidRDefault="008F2613" w:rsidP="008F2613">
      <w:pPr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I.</w:t>
      </w:r>
      <w:r>
        <w:rPr>
          <w:rFonts w:ascii="Calibri" w:eastAsia="Calibri" w:hAnsi="Calibri" w:cs="Calibri"/>
          <w:b/>
          <w:bCs/>
          <w:sz w:val="24"/>
          <w:szCs w:val="24"/>
        </w:rPr>
        <w:tab/>
        <w:t>Tour of Collaboration Tools</w:t>
      </w:r>
    </w:p>
    <w:p w:rsidR="008F2613" w:rsidRDefault="008F2613" w:rsidP="008F2613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  <w:t>A.</w:t>
      </w:r>
      <w:r>
        <w:rPr>
          <w:rFonts w:ascii="Calibri" w:eastAsia="Calibri" w:hAnsi="Calibri" w:cs="Calibri"/>
          <w:sz w:val="24"/>
          <w:szCs w:val="24"/>
        </w:rPr>
        <w:tab/>
        <w:t>Tour Google Docs</w:t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</w:r>
    </w:p>
    <w:p w:rsidR="008F2613" w:rsidRDefault="008F2613" w:rsidP="008F2613">
      <w:pPr>
        <w:ind w:left="720" w:firstLine="7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Video - Google Docs </w:t>
      </w:r>
    </w:p>
    <w:p w:rsidR="008F2613" w:rsidRDefault="008F2613" w:rsidP="008F2613">
      <w:pPr>
        <w:rPr>
          <w:rFonts w:ascii="Calibri" w:eastAsia="Calibri" w:hAnsi="Calibri" w:cs="Calibri"/>
          <w:sz w:val="24"/>
          <w:szCs w:val="24"/>
        </w:rPr>
      </w:pPr>
    </w:p>
    <w:p w:rsidR="00701437" w:rsidRDefault="008F2613" w:rsidP="008F2613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  <w:t>B.</w:t>
      </w:r>
      <w:r>
        <w:rPr>
          <w:rFonts w:ascii="Calibri" w:eastAsia="Calibri" w:hAnsi="Calibri" w:cs="Calibri"/>
          <w:sz w:val="24"/>
          <w:szCs w:val="24"/>
        </w:rPr>
        <w:tab/>
        <w:t xml:space="preserve">Tour Wikispaces and </w:t>
      </w:r>
      <w:r w:rsidR="0092576F">
        <w:rPr>
          <w:rFonts w:ascii="Calibri" w:eastAsia="Calibri" w:hAnsi="Calibri" w:cs="Calibri"/>
          <w:sz w:val="24"/>
          <w:szCs w:val="24"/>
        </w:rPr>
        <w:t>Edublogs</w:t>
      </w:r>
    </w:p>
    <w:p w:rsidR="00701437" w:rsidRDefault="00701437" w:rsidP="008F2613">
      <w:pPr>
        <w:rPr>
          <w:rFonts w:ascii="Calibri" w:eastAsia="Calibri" w:hAnsi="Calibri" w:cs="Calibri"/>
          <w:sz w:val="24"/>
          <w:szCs w:val="24"/>
        </w:rPr>
      </w:pPr>
    </w:p>
    <w:p w:rsidR="008F2613" w:rsidRDefault="00701437" w:rsidP="00701437">
      <w:pPr>
        <w:ind w:firstLine="7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C. </w:t>
      </w:r>
      <w:r>
        <w:rPr>
          <w:rFonts w:ascii="Calibri" w:eastAsia="Calibri" w:hAnsi="Calibri" w:cs="Calibri"/>
          <w:sz w:val="24"/>
          <w:szCs w:val="24"/>
        </w:rPr>
        <w:tab/>
        <w:t>The Difference between W</w:t>
      </w:r>
      <w:r w:rsidR="008F2613">
        <w:rPr>
          <w:rFonts w:ascii="Calibri" w:eastAsia="Calibri" w:hAnsi="Calibri" w:cs="Calibri"/>
          <w:sz w:val="24"/>
          <w:szCs w:val="24"/>
        </w:rPr>
        <w:t>ikis a</w:t>
      </w:r>
      <w:r>
        <w:rPr>
          <w:rFonts w:ascii="Calibri" w:eastAsia="Calibri" w:hAnsi="Calibri" w:cs="Calibri"/>
          <w:sz w:val="24"/>
          <w:szCs w:val="24"/>
        </w:rPr>
        <w:t>nd B</w:t>
      </w:r>
      <w:r w:rsidR="0092576F">
        <w:rPr>
          <w:rFonts w:ascii="Calibri" w:eastAsia="Calibri" w:hAnsi="Calibri" w:cs="Calibri"/>
          <w:sz w:val="24"/>
          <w:szCs w:val="24"/>
        </w:rPr>
        <w:t xml:space="preserve">logs </w:t>
      </w:r>
      <w:r>
        <w:rPr>
          <w:rFonts w:ascii="Calibri" w:eastAsia="Calibri" w:hAnsi="Calibri" w:cs="Calibri"/>
          <w:sz w:val="24"/>
          <w:szCs w:val="24"/>
        </w:rPr>
        <w:br/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  <w:t>Refer to the handout on this topic</w:t>
      </w:r>
    </w:p>
    <w:p w:rsidR="008F2613" w:rsidRDefault="008F2613" w:rsidP="0092576F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</w:r>
    </w:p>
    <w:p w:rsidR="008F2613" w:rsidRDefault="008F2613" w:rsidP="008F2613">
      <w:pPr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II.</w:t>
      </w:r>
      <w:r>
        <w:rPr>
          <w:rFonts w:ascii="Calibri" w:eastAsia="Calibri" w:hAnsi="Calibri" w:cs="Calibri"/>
          <w:b/>
          <w:bCs/>
          <w:sz w:val="24"/>
          <w:szCs w:val="24"/>
        </w:rPr>
        <w:tab/>
        <w:t>Processing Activity</w:t>
      </w:r>
    </w:p>
    <w:p w:rsidR="008F2613" w:rsidRDefault="008F2613" w:rsidP="008F2613">
      <w:pPr>
        <w:rPr>
          <w:rFonts w:ascii="Calibri" w:eastAsia="Calibri" w:hAnsi="Calibri" w:cs="Calibri"/>
          <w:b/>
          <w:bCs/>
          <w:sz w:val="24"/>
          <w:szCs w:val="24"/>
        </w:rPr>
      </w:pPr>
    </w:p>
    <w:p w:rsidR="008F2613" w:rsidRDefault="008F2613" w:rsidP="008F2613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  <w:t>A.</w:t>
      </w:r>
      <w:r>
        <w:rPr>
          <w:rFonts w:ascii="Calibri" w:eastAsia="Calibri" w:hAnsi="Calibri" w:cs="Calibri"/>
          <w:sz w:val="24"/>
          <w:szCs w:val="24"/>
        </w:rPr>
        <w:tab/>
      </w:r>
      <w:r w:rsidR="0092576F"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xplore the Collaboration Tools - Google Docs, Wikispaces, and Edublogs</w:t>
      </w:r>
    </w:p>
    <w:p w:rsidR="008F2613" w:rsidRDefault="008F2613" w:rsidP="008F2613">
      <w:pPr>
        <w:rPr>
          <w:rFonts w:ascii="Calibri" w:eastAsia="Calibri" w:hAnsi="Calibri" w:cs="Calibri"/>
          <w:sz w:val="24"/>
          <w:szCs w:val="24"/>
        </w:rPr>
      </w:pPr>
    </w:p>
    <w:p w:rsidR="008F2613" w:rsidRDefault="008F2613" w:rsidP="008F2613">
      <w:pPr>
        <w:ind w:left="7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B.</w:t>
      </w:r>
      <w:r>
        <w:rPr>
          <w:rFonts w:ascii="Calibri" w:eastAsia="Calibri" w:hAnsi="Calibri" w:cs="Calibri"/>
          <w:sz w:val="24"/>
          <w:szCs w:val="24"/>
        </w:rPr>
        <w:tab/>
        <w:t>Using Google Docs</w:t>
      </w:r>
    </w:p>
    <w:p w:rsidR="008F2613" w:rsidRDefault="008F2613" w:rsidP="0092576F">
      <w:pPr>
        <w:ind w:left="144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Refer to the Google Doc </w:t>
      </w:r>
      <w:r w:rsidR="0092576F">
        <w:rPr>
          <w:rFonts w:ascii="Calibri" w:eastAsia="Calibri" w:hAnsi="Calibri" w:cs="Calibri"/>
          <w:sz w:val="24"/>
          <w:szCs w:val="24"/>
        </w:rPr>
        <w:t xml:space="preserve">URL </w:t>
      </w:r>
      <w:r>
        <w:rPr>
          <w:rFonts w:ascii="Calibri" w:eastAsia="Calibri" w:hAnsi="Calibri" w:cs="Calibri"/>
          <w:sz w:val="24"/>
          <w:szCs w:val="24"/>
        </w:rPr>
        <w:t xml:space="preserve">the trainer </w:t>
      </w:r>
      <w:r w:rsidR="0092576F">
        <w:rPr>
          <w:rFonts w:ascii="Calibri" w:eastAsia="Calibri" w:hAnsi="Calibri" w:cs="Calibri"/>
          <w:sz w:val="24"/>
          <w:szCs w:val="24"/>
        </w:rPr>
        <w:t xml:space="preserve">provided at the beginning of </w:t>
      </w:r>
      <w:r>
        <w:rPr>
          <w:rFonts w:ascii="Calibri" w:eastAsia="Calibri" w:hAnsi="Calibri" w:cs="Calibri"/>
          <w:sz w:val="24"/>
          <w:szCs w:val="24"/>
        </w:rPr>
        <w:t>the training session and click on the li</w:t>
      </w:r>
      <w:r w:rsidR="0092576F">
        <w:rPr>
          <w:rFonts w:ascii="Calibri" w:eastAsia="Calibri" w:hAnsi="Calibri" w:cs="Calibri"/>
          <w:sz w:val="24"/>
          <w:szCs w:val="24"/>
        </w:rPr>
        <w:t xml:space="preserve">nk.  </w:t>
      </w:r>
      <w:r w:rsidR="00701437">
        <w:rPr>
          <w:rFonts w:ascii="Calibri" w:eastAsia="Calibri" w:hAnsi="Calibri" w:cs="Calibri"/>
          <w:sz w:val="24"/>
          <w:szCs w:val="24"/>
        </w:rPr>
        <w:t xml:space="preserve">(This link may be on a wiki or on a handout emailed to you.)  </w:t>
      </w:r>
      <w:r w:rsidR="0092576F">
        <w:rPr>
          <w:rFonts w:ascii="Calibri" w:eastAsia="Calibri" w:hAnsi="Calibri" w:cs="Calibri"/>
          <w:sz w:val="24"/>
          <w:szCs w:val="24"/>
        </w:rPr>
        <w:t xml:space="preserve">For additional support in </w:t>
      </w:r>
      <w:r>
        <w:rPr>
          <w:rFonts w:ascii="Calibri" w:eastAsia="Calibri" w:hAnsi="Calibri" w:cs="Calibri"/>
          <w:sz w:val="24"/>
          <w:szCs w:val="24"/>
        </w:rPr>
        <w:t>using Google Doc</w:t>
      </w:r>
      <w:r w:rsidR="00701437"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 xml:space="preserve"> refer to the tutorial in the Appendix.</w:t>
      </w:r>
    </w:p>
    <w:p w:rsidR="008F2613" w:rsidRDefault="008F2613" w:rsidP="008F2613">
      <w:pPr>
        <w:rPr>
          <w:rFonts w:ascii="Calibri" w:eastAsia="Calibri" w:hAnsi="Calibri" w:cs="Calibri"/>
          <w:sz w:val="24"/>
          <w:szCs w:val="24"/>
        </w:rPr>
      </w:pPr>
    </w:p>
    <w:p w:rsidR="008F2613" w:rsidRDefault="008F2613" w:rsidP="008F2613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  <w:t>C.</w:t>
      </w:r>
      <w:r>
        <w:rPr>
          <w:rFonts w:ascii="Calibri" w:eastAsia="Calibri" w:hAnsi="Calibri" w:cs="Calibri"/>
          <w:sz w:val="24"/>
          <w:szCs w:val="24"/>
        </w:rPr>
        <w:tab/>
        <w:t>Collaboration Prompt</w:t>
      </w:r>
    </w:p>
    <w:p w:rsidR="0092576F" w:rsidRDefault="008F2613" w:rsidP="008F2613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</w:r>
    </w:p>
    <w:p w:rsidR="008F2613" w:rsidRDefault="008F2613" w:rsidP="0092576F">
      <w:pPr>
        <w:ind w:left="720" w:firstLine="7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iCs/>
          <w:sz w:val="24"/>
          <w:szCs w:val="24"/>
        </w:rPr>
        <w:t xml:space="preserve">How might you integrate these collaboration tools in your instruction?  </w:t>
      </w:r>
      <w:r>
        <w:rPr>
          <w:rFonts w:ascii="Calibri" w:eastAsia="Calibri" w:hAnsi="Calibri" w:cs="Calibri"/>
          <w:i/>
          <w:iCs/>
          <w:sz w:val="24"/>
          <w:szCs w:val="24"/>
        </w:rPr>
        <w:tab/>
      </w:r>
      <w:r>
        <w:rPr>
          <w:rFonts w:ascii="Calibri" w:eastAsia="Calibri" w:hAnsi="Calibri" w:cs="Calibri"/>
          <w:i/>
          <w:iCs/>
          <w:sz w:val="24"/>
          <w:szCs w:val="24"/>
        </w:rPr>
        <w:br/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</w:r>
    </w:p>
    <w:p w:rsidR="008F2613" w:rsidRDefault="008F2613" w:rsidP="008F2613">
      <w:pPr>
        <w:ind w:left="144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Consider the following when answering:  </w:t>
      </w:r>
      <w:r>
        <w:rPr>
          <w:rFonts w:ascii="Calibri" w:eastAsia="Calibri" w:hAnsi="Calibri" w:cs="Calibri"/>
          <w:b/>
          <w:bCs/>
          <w:sz w:val="24"/>
          <w:szCs w:val="24"/>
        </w:rPr>
        <w:t>Applications</w:t>
      </w:r>
      <w:r>
        <w:rPr>
          <w:rFonts w:ascii="Calibri" w:eastAsia="Calibri" w:hAnsi="Calibri" w:cs="Calibri"/>
          <w:sz w:val="24"/>
          <w:szCs w:val="24"/>
        </w:rPr>
        <w:t xml:space="preserve"> (using the tools in </w:t>
      </w:r>
      <w:r>
        <w:rPr>
          <w:rFonts w:ascii="Calibri" w:eastAsia="Calibri" w:hAnsi="Calibri" w:cs="Calibri"/>
          <w:sz w:val="24"/>
          <w:szCs w:val="24"/>
        </w:rPr>
        <w:tab/>
        <w:t xml:space="preserve">various grade levels and content areas), 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Barriers </w:t>
      </w:r>
      <w:r>
        <w:rPr>
          <w:rFonts w:ascii="Calibri" w:eastAsia="Calibri" w:hAnsi="Calibri" w:cs="Calibri"/>
          <w:sz w:val="24"/>
          <w:szCs w:val="24"/>
        </w:rPr>
        <w:t xml:space="preserve">(limitations with equipment, time, etc.) and 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Cautions </w:t>
      </w:r>
      <w:r>
        <w:rPr>
          <w:rFonts w:ascii="Calibri" w:eastAsia="Calibri" w:hAnsi="Calibri" w:cs="Calibri"/>
          <w:sz w:val="24"/>
          <w:szCs w:val="24"/>
        </w:rPr>
        <w:t>(advice, tips, suggestions, and examples of the tools)</w:t>
      </w:r>
    </w:p>
    <w:p w:rsidR="00087393" w:rsidRDefault="00087393"/>
    <w:sectPr w:rsidR="00087393" w:rsidSect="000873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E0640A2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 w:tplc="12C0CB3A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2" w:tplc="000E6C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3" w:tplc="2E48DBD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4" w:tplc="E61A24D6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5" w:tplc="7FF67918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6" w:tplc="2A709858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7" w:tplc="E68AEF20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8" w:tplc="458ED6BA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1">
    <w:nsid w:val="00000002"/>
    <w:multiLevelType w:val="hybridMultilevel"/>
    <w:tmpl w:val="00000002"/>
    <w:lvl w:ilvl="0" w:tplc="AA38A472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 w:tplc="432099DE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2" w:tplc="891EEFA6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3" w:tplc="499C3D2A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4" w:tplc="C3B237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5" w:tplc="39C0DAB6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6" w:tplc="FA6ED1F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7" w:tplc="6C00AF12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8" w:tplc="F9945E2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2">
    <w:nsid w:val="00000003"/>
    <w:multiLevelType w:val="hybridMultilevel"/>
    <w:tmpl w:val="00000003"/>
    <w:lvl w:ilvl="0" w:tplc="D8C6A974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 w:tplc="5114EFC0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2" w:tplc="3F56470C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3" w:tplc="1E2CCD66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4" w:tplc="3E06F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5" w:tplc="2B94305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6" w:tplc="1B68B15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7" w:tplc="0792EC4A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8" w:tplc="58C4ABBA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3">
    <w:nsid w:val="00000004"/>
    <w:multiLevelType w:val="hybridMultilevel"/>
    <w:tmpl w:val="00000004"/>
    <w:lvl w:ilvl="0" w:tplc="9D6EEFA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 w:tplc="924E354E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2" w:tplc="65A6191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3" w:tplc="87BA67D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4" w:tplc="5FFA4D80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5" w:tplc="BA04E1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6" w:tplc="EE7C9C7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7" w:tplc="F932B60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8" w:tplc="8F1C99B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4">
    <w:nsid w:val="00000005"/>
    <w:multiLevelType w:val="hybridMultilevel"/>
    <w:tmpl w:val="00000005"/>
    <w:lvl w:ilvl="0" w:tplc="4518242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 w:tplc="38C665F0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2" w:tplc="2F9E21D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3" w:tplc="AD7634AA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4" w:tplc="AB2C59C0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5" w:tplc="B4722C7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6" w:tplc="9926DD9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7" w:tplc="6DA81D80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8" w:tplc="FEF0F94A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2613"/>
    <w:rsid w:val="00023C0B"/>
    <w:rsid w:val="0006771E"/>
    <w:rsid w:val="00087393"/>
    <w:rsid w:val="001622EC"/>
    <w:rsid w:val="00293F65"/>
    <w:rsid w:val="002A2231"/>
    <w:rsid w:val="002C34C7"/>
    <w:rsid w:val="003C2361"/>
    <w:rsid w:val="003C49F2"/>
    <w:rsid w:val="003D3AB5"/>
    <w:rsid w:val="00497505"/>
    <w:rsid w:val="005A37A5"/>
    <w:rsid w:val="00614F48"/>
    <w:rsid w:val="006B7496"/>
    <w:rsid w:val="00701437"/>
    <w:rsid w:val="007A6BA6"/>
    <w:rsid w:val="00894DB6"/>
    <w:rsid w:val="008F2613"/>
    <w:rsid w:val="0092576F"/>
    <w:rsid w:val="00A5602E"/>
    <w:rsid w:val="00A666D5"/>
    <w:rsid w:val="00AA5592"/>
    <w:rsid w:val="00AE5DFC"/>
    <w:rsid w:val="00B0481E"/>
    <w:rsid w:val="00BB7D88"/>
    <w:rsid w:val="00BE331C"/>
    <w:rsid w:val="00C926DA"/>
    <w:rsid w:val="00CE5DDF"/>
    <w:rsid w:val="00D1687B"/>
    <w:rsid w:val="00D41883"/>
    <w:rsid w:val="00DA4895"/>
    <w:rsid w:val="00DE048D"/>
    <w:rsid w:val="00F20914"/>
    <w:rsid w:val="00F7669F"/>
    <w:rsid w:val="00F8722F"/>
    <w:rsid w:val="00F96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613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TCBOE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Barnett</dc:creator>
  <cp:keywords/>
  <dc:description/>
  <cp:lastModifiedBy>Jennifer Barnett</cp:lastModifiedBy>
  <cp:revision>2</cp:revision>
  <dcterms:created xsi:type="dcterms:W3CDTF">2011-03-29T17:10:00Z</dcterms:created>
  <dcterms:modified xsi:type="dcterms:W3CDTF">2011-03-29T17:47:00Z</dcterms:modified>
</cp:coreProperties>
</file>